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B8B2BB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601">
        <w:rPr>
          <w:rFonts w:ascii="Garamond" w:hAnsi="Garamond"/>
          <w:sz w:val="24"/>
          <w:szCs w:val="24"/>
        </w:rPr>
        <w:t>5</w:t>
      </w:r>
      <w:r w:rsidR="00CE4B0F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5F20866D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E4B0F" w:rsidRPr="007664F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https://zakazky.zcu.cz/contract_display_5033.html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492FB3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E4B0F">
        <w:rPr>
          <w:rFonts w:ascii="Garamond" w:hAnsi="Garamond" w:cs="Arial"/>
          <w:b/>
          <w:sz w:val="22"/>
          <w:szCs w:val="22"/>
        </w:rPr>
        <w:t>13</w:t>
      </w:r>
      <w:r w:rsidR="0073369D">
        <w:rPr>
          <w:rFonts w:ascii="Garamond" w:hAnsi="Garamond" w:cs="Arial"/>
          <w:b/>
          <w:sz w:val="22"/>
          <w:szCs w:val="22"/>
        </w:rPr>
        <w:t>.1</w:t>
      </w:r>
      <w:r w:rsidR="00CE4B0F">
        <w:rPr>
          <w:rFonts w:ascii="Garamond" w:hAnsi="Garamond" w:cs="Arial"/>
          <w:b/>
          <w:sz w:val="22"/>
          <w:szCs w:val="22"/>
        </w:rPr>
        <w:t>2</w:t>
      </w:r>
      <w:bookmarkStart w:id="1" w:name="_GoBack"/>
      <w:bookmarkEnd w:id="1"/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E98C5" w14:textId="77777777" w:rsidR="00604D41" w:rsidRDefault="00604D41" w:rsidP="00795AAC">
      <w:r>
        <w:separator/>
      </w:r>
    </w:p>
  </w:endnote>
  <w:endnote w:type="continuationSeparator" w:id="0">
    <w:p w14:paraId="086E9989" w14:textId="77777777" w:rsidR="00604D41" w:rsidRDefault="00604D4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E84BA" w14:textId="77777777" w:rsidR="00604D41" w:rsidRDefault="00604D41" w:rsidP="00795AAC">
      <w:r>
        <w:separator/>
      </w:r>
    </w:p>
  </w:footnote>
  <w:footnote w:type="continuationSeparator" w:id="0">
    <w:p w14:paraId="642482B1" w14:textId="77777777" w:rsidR="00604D41" w:rsidRDefault="00604D4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3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htZ4yWRZYCCGGZ7F4JqZ2P+5vhySFFyn9okkv1s1iDQ=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CTX/V/u+KcEtN+7QlWGWJaP/WnCL6a4KKjC0SLqDLFY=</DigestValue>
    </Reference>
  </SignedInfo>
  <SignatureValue>WIZi+VtJsukB2D9WHgCI/OdE7aS3/X21TC7IJSfpAEqvXmJ5k273nBJVTEjN93eMHwk2Ef+LCD8C
ZoP/TCIVE0aaAu42pJdmqMPgMfP1dXF70/3E4OtIhb6ERpG0Bwf8uWGAd8s3eRohY/sauQyBUGDP
kxlmOeHFdY/J7CUoQfaPnt1F3s74zPxoz2b7AG/b33EhISibUN6K5K5VnlRg/SGVnyw9O3qrdsPd
uaQH1Ic5NLqPKtWBY9qLviGW0TjH2p3MLBYlFzubBWS/vN95enDDx7QDUYUkoZkRW8JtYOO9bzrJ
TUX50KLGIgKaEhMFXiTAhMFIsTvJC8MPvV1Wdg==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FJ46jW6mgonxQEnUYR0Q9YNZITf9fr1h8CkUsfQcHD0=</DigestValue>
      </Reference>
      <Reference URI="/word/document.xml?ContentType=application/vnd.openxmlformats-officedocument.wordprocessingml.document.main+xml">
        <DigestMethod Algorithm="http://www.w3.org/2001/04/xmlenc#sha256"/>
        <DigestValue>/EezImBHbJxAkYoWoynvcU3lz2RyW28IUR66Xxwb3m8=</DigestValue>
      </Reference>
      <Reference URI="/word/endnotes.xml?ContentType=application/vnd.openxmlformats-officedocument.wordprocessingml.endnotes+xml">
        <DigestMethod Algorithm="http://www.w3.org/2001/04/xmlenc#sha256"/>
        <DigestValue>MQVPDyFR9ogRJAmZS4F/564LDGGiLYVpWTp0XPWaQLI=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LEJw72SDr8MyKvfr48au1y0jH+1sCUx9a03qEZ4Joq4=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Qs4rSYMjLhDeFUnOFxw+RoFYCVfvCp3xEIaIaGxg84U=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2021-11-30T13:08:15Z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2021-11-30T13:08:15Z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53DED-4BEE-41DA-9DD5-6F9FB491C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13</cp:revision>
  <cp:lastPrinted>2018-08-08T13:48:00Z</cp:lastPrinted>
  <dcterms:created xsi:type="dcterms:W3CDTF">2021-09-20T07:30:00Z</dcterms:created>
  <dcterms:modified xsi:type="dcterms:W3CDTF">2021-11-30T13:08:00Z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